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81A8B2E" w14:textId="77777777" w:rsidR="008F7076" w:rsidRPr="008F7076" w:rsidRDefault="008F7076" w:rsidP="008F7076">
      <w:pPr>
        <w:suppressAutoHyphens w:val="0"/>
        <w:rPr>
          <w:rFonts w:ascii="Calibri" w:eastAsia="Calibri" w:hAnsi="Calibri" w:cs="Arial"/>
          <w:b/>
          <w:bCs/>
          <w:sz w:val="22"/>
          <w:szCs w:val="22"/>
          <w:lang w:eastAsia="en-US"/>
        </w:rPr>
      </w:pPr>
    </w:p>
    <w:p w14:paraId="4E262DB2" w14:textId="5D48A0AC" w:rsidR="00132E50" w:rsidRPr="005711D8" w:rsidRDefault="00132E50" w:rsidP="001A7C20">
      <w:pPr>
        <w:pStyle w:val="Ttulo"/>
        <w:jc w:val="right"/>
        <w:rPr>
          <w:rFonts w:ascii="Calibri" w:hAnsi="Calibri" w:cs="Calibri"/>
          <w:bCs/>
          <w:sz w:val="24"/>
        </w:rPr>
      </w:pPr>
      <w:r w:rsidRPr="008F7076">
        <w:rPr>
          <w:rFonts w:ascii="Calibri" w:hAnsi="Calibri" w:cs="Calibri"/>
          <w:bCs/>
          <w:sz w:val="24"/>
        </w:rPr>
        <w:t>PREGÃO ELETRÔNICO nº</w:t>
      </w:r>
      <w:r w:rsidR="00084926" w:rsidRPr="008F7076">
        <w:rPr>
          <w:rFonts w:ascii="Calibri" w:hAnsi="Calibri" w:cs="Calibri"/>
          <w:bCs/>
          <w:sz w:val="24"/>
        </w:rPr>
        <w:t xml:space="preserve"> </w:t>
      </w:r>
      <w:r w:rsidR="00F2392A" w:rsidRPr="008F7076">
        <w:rPr>
          <w:rFonts w:ascii="Calibri" w:hAnsi="Calibri" w:cs="Calibri"/>
          <w:bCs/>
          <w:sz w:val="24"/>
        </w:rPr>
        <w:t>0</w:t>
      </w:r>
      <w:r w:rsidR="008F7076" w:rsidRPr="008F7076">
        <w:rPr>
          <w:rFonts w:ascii="Calibri" w:hAnsi="Calibri" w:cs="Calibri"/>
          <w:bCs/>
          <w:sz w:val="24"/>
        </w:rPr>
        <w:t>976</w:t>
      </w:r>
      <w:r w:rsidR="00F2392A" w:rsidRPr="008F7076">
        <w:rPr>
          <w:rFonts w:ascii="Calibri" w:hAnsi="Calibri" w:cs="Calibri"/>
          <w:bCs/>
          <w:sz w:val="24"/>
        </w:rPr>
        <w:t>/</w:t>
      </w:r>
      <w:r w:rsidR="008F7076" w:rsidRPr="008F7076">
        <w:rPr>
          <w:rFonts w:ascii="Calibri" w:hAnsi="Calibri" w:cs="Calibri"/>
          <w:bCs/>
          <w:sz w:val="24"/>
        </w:rPr>
        <w:t>2021</w:t>
      </w:r>
    </w:p>
    <w:p w14:paraId="3F521909" w14:textId="77777777" w:rsidR="001A7C20" w:rsidRDefault="001A7C20" w:rsidP="00132E50">
      <w:pPr>
        <w:pStyle w:val="Ttulo1"/>
        <w:numPr>
          <w:ilvl w:val="0"/>
          <w:numId w:val="0"/>
        </w:numPr>
        <w:tabs>
          <w:tab w:val="left" w:pos="1134"/>
        </w:tabs>
        <w:jc w:val="center"/>
        <w:rPr>
          <w:rFonts w:ascii="Calibri" w:hAnsi="Calibri" w:cs="Calibri"/>
          <w:bCs/>
          <w:szCs w:val="24"/>
        </w:rPr>
      </w:pPr>
    </w:p>
    <w:p w14:paraId="29B3E978" w14:textId="37CFF0B5"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p w14:paraId="307FEA3D" w14:textId="77777777" w:rsidR="001A7C20" w:rsidRDefault="001A7C20" w:rsidP="001A7C20">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3AB0363" w:rsidR="00D83709" w:rsidRDefault="00E66B9E"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A7C20">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0514CEFE" w:rsidR="00F04A4C" w:rsidRDefault="00F04A4C" w:rsidP="00A94E47">
      <w:pPr>
        <w:jc w:val="center"/>
        <w:rPr>
          <w:rFonts w:ascii="Calibri" w:hAnsi="Calibri" w:cs="Calibri"/>
          <w:sz w:val="22"/>
        </w:rPr>
      </w:pPr>
    </w:p>
    <w:p w14:paraId="0A55A6DD" w14:textId="12EF35CB" w:rsidR="00E66B9E" w:rsidRDefault="00E66B9E" w:rsidP="00A94E47">
      <w:pPr>
        <w:jc w:val="center"/>
        <w:rPr>
          <w:rFonts w:ascii="Calibri" w:hAnsi="Calibri" w:cs="Calibri"/>
          <w:sz w:val="22"/>
        </w:rPr>
      </w:pPr>
    </w:p>
    <w:p w14:paraId="7DEF677D" w14:textId="64620FD5" w:rsidR="00E66B9E" w:rsidRDefault="00E66B9E" w:rsidP="00A94E47">
      <w:pPr>
        <w:jc w:val="center"/>
        <w:rPr>
          <w:rFonts w:ascii="Calibri" w:hAnsi="Calibri" w:cs="Calibri"/>
          <w:sz w:val="22"/>
        </w:rPr>
      </w:pPr>
    </w:p>
    <w:p w14:paraId="21064E19" w14:textId="09EEE842" w:rsidR="00E66B9E" w:rsidRDefault="00E66B9E" w:rsidP="00A94E47">
      <w:pPr>
        <w:jc w:val="center"/>
        <w:rPr>
          <w:rFonts w:ascii="Calibri" w:hAnsi="Calibri" w:cs="Calibri"/>
          <w:sz w:val="22"/>
        </w:rPr>
      </w:pPr>
    </w:p>
    <w:p w14:paraId="2D50D0EB" w14:textId="77777777" w:rsidR="00E66B9E" w:rsidRPr="005711D8" w:rsidRDefault="00E66B9E"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0901EEEC" w:rsidR="0034514C" w:rsidRPr="00AE67EB" w:rsidRDefault="00E66B9E" w:rsidP="0034514C">
      <w:pPr>
        <w:ind w:right="27"/>
        <w:jc w:val="center"/>
        <w:rPr>
          <w:rFonts w:ascii="Calibri" w:hAnsi="Calibri" w:cs="Calibri"/>
          <w:b/>
          <w:bCs/>
          <w:sz w:val="22"/>
          <w:szCs w:val="22"/>
        </w:rPr>
      </w:pPr>
      <w:r w:rsidRPr="00E66B9E">
        <w:rPr>
          <w:rFonts w:ascii="Calibri" w:hAnsi="Calibri" w:cs="Calibri"/>
          <w:b/>
          <w:bCs/>
          <w:sz w:val="22"/>
          <w:szCs w:val="22"/>
        </w:rPr>
        <w:t>DATAGOV INFORMÁTICA LTDA</w:t>
      </w:r>
    </w:p>
    <w:p w14:paraId="50F516E8" w14:textId="106B8FE8" w:rsidR="0034514C" w:rsidRDefault="0034514C" w:rsidP="0034514C">
      <w:pPr>
        <w:ind w:right="27"/>
        <w:jc w:val="center"/>
        <w:rPr>
          <w:rFonts w:ascii="Calibri" w:hAnsi="Calibri" w:cs="Calibri"/>
          <w:sz w:val="22"/>
          <w:szCs w:val="22"/>
        </w:rPr>
      </w:pPr>
    </w:p>
    <w:p w14:paraId="097C642B" w14:textId="041B7188" w:rsidR="00E66B9E" w:rsidRDefault="00E66B9E" w:rsidP="0034514C">
      <w:pPr>
        <w:ind w:right="27"/>
        <w:jc w:val="center"/>
        <w:rPr>
          <w:rFonts w:ascii="Calibri" w:hAnsi="Calibri" w:cs="Calibri"/>
          <w:sz w:val="22"/>
          <w:szCs w:val="22"/>
        </w:rPr>
      </w:pPr>
    </w:p>
    <w:p w14:paraId="2BDF32D1" w14:textId="2CAD4F8C" w:rsidR="00E66B9E" w:rsidRDefault="00E66B9E" w:rsidP="0034514C">
      <w:pPr>
        <w:ind w:right="27"/>
        <w:jc w:val="center"/>
        <w:rPr>
          <w:rFonts w:ascii="Calibri" w:hAnsi="Calibri" w:cs="Calibri"/>
          <w:sz w:val="22"/>
          <w:szCs w:val="22"/>
        </w:rPr>
      </w:pPr>
    </w:p>
    <w:p w14:paraId="0FD17C9D" w14:textId="72A642D6" w:rsidR="00E66B9E" w:rsidRDefault="00E66B9E" w:rsidP="0034514C">
      <w:pPr>
        <w:ind w:right="27"/>
        <w:jc w:val="center"/>
        <w:rPr>
          <w:rFonts w:ascii="Calibri" w:hAnsi="Calibri" w:cs="Calibri"/>
          <w:sz w:val="22"/>
          <w:szCs w:val="22"/>
        </w:rPr>
      </w:pPr>
    </w:p>
    <w:p w14:paraId="6F5F0799" w14:textId="77777777" w:rsidR="00E66B9E" w:rsidRPr="005711D8" w:rsidRDefault="00E66B9E"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5355A45E" w:rsidR="0034514C" w:rsidRPr="00AE67EB" w:rsidRDefault="00E66B9E" w:rsidP="0034514C">
      <w:pPr>
        <w:ind w:right="27"/>
        <w:jc w:val="center"/>
        <w:rPr>
          <w:rFonts w:ascii="Calibri" w:hAnsi="Calibri" w:cs="Calibri"/>
          <w:b/>
          <w:bCs/>
          <w:sz w:val="22"/>
          <w:szCs w:val="22"/>
        </w:rPr>
      </w:pPr>
      <w:r w:rsidRPr="00E66B9E">
        <w:rPr>
          <w:rFonts w:ascii="Calibri" w:hAnsi="Calibri" w:cs="Calibri"/>
          <w:b/>
          <w:bCs/>
          <w:sz w:val="22"/>
          <w:szCs w:val="22"/>
        </w:rPr>
        <w:t>MICROTECNICA INFORMATICA LTDA</w:t>
      </w:r>
      <w:r w:rsidR="0034514C" w:rsidRPr="00AE67EB">
        <w:rPr>
          <w:rFonts w:ascii="Calibri" w:hAnsi="Calibri" w:cs="Calibri"/>
          <w:b/>
          <w:bCs/>
          <w:sz w:val="22"/>
          <w:szCs w:val="22"/>
        </w:rPr>
        <w:t xml:space="preserve"> </w:t>
      </w:r>
    </w:p>
    <w:p w14:paraId="1AE37A2C" w14:textId="4E59ABDA" w:rsidR="00AE67EB" w:rsidRDefault="00AE67EB" w:rsidP="00642651">
      <w:pPr>
        <w:rPr>
          <w:rFonts w:ascii="Calibri" w:hAnsi="Calibri" w:cs="Calibri"/>
          <w:sz w:val="22"/>
        </w:rPr>
      </w:pPr>
    </w:p>
    <w:p w14:paraId="64ACB0F1" w14:textId="61B3AC33" w:rsidR="00E66B9E" w:rsidRDefault="00E66B9E" w:rsidP="00642651">
      <w:pPr>
        <w:rPr>
          <w:rFonts w:ascii="Calibri" w:hAnsi="Calibri" w:cs="Calibri"/>
          <w:sz w:val="22"/>
        </w:rPr>
        <w:sectPr w:rsidR="00E66B9E" w:rsidSect="00AE67EB">
          <w:type w:val="continuous"/>
          <w:pgSz w:w="11907" w:h="16840" w:code="9"/>
          <w:pgMar w:top="851" w:right="708" w:bottom="794" w:left="1134" w:header="567" w:footer="567" w:gutter="0"/>
          <w:cols w:num="3" w:space="720"/>
        </w:sectPr>
      </w:pPr>
    </w:p>
    <w:p w14:paraId="500D0583" w14:textId="45AB8FAD" w:rsidR="00F04A4C" w:rsidRPr="005711D8" w:rsidRDefault="00F04A4C" w:rsidP="00642651">
      <w:pPr>
        <w:rPr>
          <w:rFonts w:ascii="Calibri" w:hAnsi="Calibri" w:cs="Calibri"/>
          <w:sz w:val="22"/>
        </w:rPr>
      </w:pPr>
    </w:p>
    <w:p w14:paraId="501DDC3E" w14:textId="276D687E" w:rsidR="00E66B9E" w:rsidRDefault="00E66B9E" w:rsidP="00F81BF6">
      <w:pPr>
        <w:pStyle w:val="Corpodetexto23"/>
        <w:rPr>
          <w:rFonts w:ascii="Calibri" w:hAnsi="Calibri" w:cs="Calibri"/>
          <w:color w:val="auto"/>
          <w:sz w:val="22"/>
          <w:szCs w:val="22"/>
        </w:rPr>
      </w:pPr>
    </w:p>
    <w:p w14:paraId="546C79A9" w14:textId="6F6B4B7F" w:rsidR="00E66B9E" w:rsidRDefault="00E66B9E" w:rsidP="00F81BF6">
      <w:pPr>
        <w:pStyle w:val="Corpodetexto23"/>
        <w:rPr>
          <w:rFonts w:ascii="Calibri" w:hAnsi="Calibri" w:cs="Calibri"/>
          <w:color w:val="auto"/>
          <w:sz w:val="22"/>
          <w:szCs w:val="22"/>
        </w:rPr>
      </w:pPr>
    </w:p>
    <w:p w14:paraId="4969DABA" w14:textId="4D7AD180" w:rsidR="00E66B9E" w:rsidRDefault="00E66B9E" w:rsidP="00F81BF6">
      <w:pPr>
        <w:pStyle w:val="Corpodetexto23"/>
        <w:rPr>
          <w:rFonts w:ascii="Calibri" w:hAnsi="Calibri" w:cs="Calibri"/>
          <w:color w:val="auto"/>
          <w:sz w:val="22"/>
          <w:szCs w:val="22"/>
        </w:rPr>
      </w:pPr>
    </w:p>
    <w:p w14:paraId="242FD8F6" w14:textId="182FFD76" w:rsidR="00FC5800" w:rsidRPr="005711D8" w:rsidRDefault="00FC5800" w:rsidP="00084EA2">
      <w:pPr>
        <w:pStyle w:val="EspSubTitulo1Char"/>
        <w:suppressAutoHyphens/>
        <w:spacing w:before="0" w:after="0"/>
        <w:jc w:val="center"/>
        <w:rPr>
          <w:rFonts w:ascii="Calibri" w:hAnsi="Calibri" w:cs="Calibri"/>
        </w:rPr>
      </w:pPr>
      <w:bookmarkStart w:id="0" w:name="_GoBack"/>
      <w:bookmarkEnd w:id="0"/>
    </w:p>
    <w:sectPr w:rsidR="00FC5800" w:rsidRPr="005711D8" w:rsidSect="005000E4">
      <w:headerReference w:type="default" r:id="rId10"/>
      <w:footerReference w:type="default" r:id="rId11"/>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2252F8" w:rsidRDefault="002252F8">
      <w:r>
        <w:separator/>
      </w:r>
    </w:p>
  </w:endnote>
  <w:endnote w:type="continuationSeparator" w:id="0">
    <w:p w14:paraId="75E7FA73" w14:textId="77777777" w:rsidR="002252F8" w:rsidRDefault="0022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5724CD90" w:rsidR="002252F8" w:rsidRDefault="002252F8" w:rsidP="00352F71">
    <w:pPr>
      <w:pStyle w:val="Rodap"/>
      <w:tabs>
        <w:tab w:val="clear" w:pos="4419"/>
        <w:tab w:val="center" w:pos="0"/>
      </w:tabs>
      <w:rPr>
        <w:color w:val="0000FF"/>
        <w:sz w:val="14"/>
      </w:rPr>
    </w:pPr>
    <w:r w:rsidRPr="002252F8">
      <w:rPr>
        <w:sz w:val="14"/>
      </w:rPr>
      <w:t xml:space="preserve">PE 0976/2021                                                                                                                                                                                                                                           Página </w:t>
    </w:r>
    <w:r w:rsidRPr="002252F8">
      <w:rPr>
        <w:sz w:val="14"/>
      </w:rPr>
      <w:fldChar w:fldCharType="begin"/>
    </w:r>
    <w:r w:rsidRPr="002252F8">
      <w:rPr>
        <w:sz w:val="14"/>
      </w:rPr>
      <w:instrText xml:space="preserve"> PAGE </w:instrText>
    </w:r>
    <w:r w:rsidRPr="002252F8">
      <w:rPr>
        <w:sz w:val="14"/>
      </w:rPr>
      <w:fldChar w:fldCharType="separate"/>
    </w:r>
    <w:r w:rsidR="00306A6E">
      <w:rPr>
        <w:noProof/>
        <w:sz w:val="14"/>
      </w:rPr>
      <w:t>1</w:t>
    </w:r>
    <w:r w:rsidRPr="002252F8">
      <w:rPr>
        <w:sz w:val="14"/>
      </w:rPr>
      <w:fldChar w:fldCharType="end"/>
    </w:r>
    <w:r w:rsidRPr="002252F8">
      <w:rPr>
        <w:sz w:val="14"/>
      </w:rPr>
      <w:t xml:space="preserve"> de </w:t>
    </w:r>
    <w:r w:rsidR="00E66B9E">
      <w:rPr>
        <w:sz w:val="14"/>
      </w:rPr>
      <w:t>1</w:t>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1E7622F7" w:rsidR="002252F8" w:rsidRDefault="002252F8"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sidR="00306A6E">
      <w:rPr>
        <w:noProof/>
        <w:sz w:val="14"/>
      </w:rPr>
      <w:t>26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306A6E">
      <w:rPr>
        <w:noProof/>
        <w:sz w:val="14"/>
      </w:rPr>
      <w:t>26</w:t>
    </w:r>
    <w:r>
      <w:rPr>
        <w:sz w:val="14"/>
      </w:rPr>
      <w:fldChar w:fldCharType="end"/>
    </w:r>
    <w:r>
      <w:rPr>
        <w:sz w:val="14"/>
      </w:rPr>
      <w:t xml:space="preserve">                                                                                                           </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2252F8" w:rsidRDefault="002252F8">
      <w:r>
        <w:separator/>
      </w:r>
    </w:p>
  </w:footnote>
  <w:footnote w:type="continuationSeparator" w:id="0">
    <w:p w14:paraId="76988453" w14:textId="77777777" w:rsidR="002252F8" w:rsidRDefault="00225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2252F8" w:rsidRDefault="002252F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252F8" w:rsidRPr="006A59DF" w:rsidRDefault="002252F8">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3F846" w14:textId="77777777" w:rsidR="002252F8" w:rsidRPr="00A36649" w:rsidRDefault="002252F8"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2252F8" w:rsidRPr="00A36649" w:rsidRDefault="002252F8"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2252F8" w:rsidRPr="00A36649" w:rsidRDefault="002252F8"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2252F8" w:rsidRPr="00A36649" w:rsidRDefault="002252F8"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2252F8" w:rsidRDefault="002252F8" w:rsidP="00FA48CA">
    <w:pPr>
      <w:ind w:left="567"/>
      <w:rPr>
        <w:b/>
      </w:rPr>
    </w:pPr>
  </w:p>
  <w:p w14:paraId="0C46C0F9" w14:textId="77777777" w:rsidR="002252F8" w:rsidRDefault="002252F8">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1345ED3"/>
    <w:multiLevelType w:val="multilevel"/>
    <w:tmpl w:val="FBBE7452"/>
    <w:lvl w:ilvl="0">
      <w:start w:val="8"/>
      <w:numFmt w:val="decimal"/>
      <w:lvlText w:val="%1."/>
      <w:lvlJc w:val="left"/>
      <w:pPr>
        <w:ind w:left="502" w:hanging="360"/>
      </w:pPr>
      <w:rPr>
        <w:rFonts w:ascii="Calibri" w:eastAsia="Calibri" w:hAnsi="Calibri" w:cs="Arial"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38D59A7"/>
    <w:multiLevelType w:val="multilevel"/>
    <w:tmpl w:val="B0BE1A48"/>
    <w:lvl w:ilvl="0">
      <w:start w:val="6"/>
      <w:numFmt w:val="decimal"/>
      <w:lvlText w:val="%1"/>
      <w:lvlJc w:val="left"/>
      <w:pPr>
        <w:ind w:left="480" w:hanging="480"/>
      </w:pPr>
      <w:rPr>
        <w:rFonts w:hint="default"/>
      </w:rPr>
    </w:lvl>
    <w:lvl w:ilvl="1">
      <w:start w:val="5"/>
      <w:numFmt w:val="decimal"/>
      <w:lvlText w:val="%1.%2"/>
      <w:lvlJc w:val="left"/>
      <w:pPr>
        <w:ind w:left="551" w:hanging="480"/>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b/>
        <w:bCs/>
        <w:sz w:val="22"/>
        <w:szCs w:val="22"/>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0" w15:restartNumberingAfterBreak="0">
    <w:nsid w:val="3A730F95"/>
    <w:multiLevelType w:val="multilevel"/>
    <w:tmpl w:val="D160D058"/>
    <w:lvl w:ilvl="0">
      <w:start w:val="7"/>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B526B1A"/>
    <w:multiLevelType w:val="multilevel"/>
    <w:tmpl w:val="082AA5F0"/>
    <w:lvl w:ilvl="0">
      <w:start w:val="8"/>
      <w:numFmt w:val="decimal"/>
      <w:lvlText w:val="%1"/>
      <w:lvlJc w:val="left"/>
      <w:pPr>
        <w:ind w:left="480" w:hanging="480"/>
      </w:pPr>
      <w:rPr>
        <w:rFonts w:hint="default"/>
        <w:b/>
      </w:rPr>
    </w:lvl>
    <w:lvl w:ilvl="1">
      <w:start w:val="7"/>
      <w:numFmt w:val="decimal"/>
      <w:lvlText w:val="%1.%2"/>
      <w:lvlJc w:val="left"/>
      <w:pPr>
        <w:ind w:left="551" w:hanging="480"/>
      </w:pPr>
      <w:rPr>
        <w:rFonts w:hint="default"/>
        <w:b/>
      </w:rPr>
    </w:lvl>
    <w:lvl w:ilvl="2">
      <w:start w:val="2"/>
      <w:numFmt w:val="decimal"/>
      <w:lvlText w:val="%1.%2.%3"/>
      <w:lvlJc w:val="left"/>
      <w:pPr>
        <w:ind w:left="862" w:hanging="720"/>
      </w:pPr>
      <w:rPr>
        <w:rFonts w:hint="default"/>
        <w:b/>
      </w:rPr>
    </w:lvl>
    <w:lvl w:ilvl="3">
      <w:start w:val="1"/>
      <w:numFmt w:val="decimal"/>
      <w:lvlText w:val="%1.%2.%3.%4"/>
      <w:lvlJc w:val="left"/>
      <w:pPr>
        <w:ind w:left="933" w:hanging="72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12"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180542"/>
    <w:multiLevelType w:val="multilevel"/>
    <w:tmpl w:val="E0B0725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5" w15:restartNumberingAfterBreak="0">
    <w:nsid w:val="52FA04E4"/>
    <w:multiLevelType w:val="multilevel"/>
    <w:tmpl w:val="C9D44726"/>
    <w:lvl w:ilvl="0">
      <w:start w:val="1"/>
      <w:numFmt w:val="decimal"/>
      <w:lvlText w:val="%1."/>
      <w:lvlJc w:val="left"/>
      <w:pPr>
        <w:ind w:left="502" w:hanging="360"/>
      </w:pPr>
      <w:rPr>
        <w:rFonts w:ascii="Calibri" w:eastAsia="Calibri" w:hAnsi="Calibri" w:cs="Arial"/>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366CF1"/>
    <w:multiLevelType w:val="multilevel"/>
    <w:tmpl w:val="4132B098"/>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15:restartNumberingAfterBreak="0">
    <w:nsid w:val="5C381269"/>
    <w:multiLevelType w:val="multilevel"/>
    <w:tmpl w:val="F92CBBA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21"/>
  </w:num>
  <w:num w:numId="6">
    <w:abstractNumId w:val="12"/>
  </w:num>
  <w:num w:numId="7">
    <w:abstractNumId w:val="6"/>
  </w:num>
  <w:num w:numId="8">
    <w:abstractNumId w:val="8"/>
  </w:num>
  <w:num w:numId="9">
    <w:abstractNumId w:val="17"/>
  </w:num>
  <w:num w:numId="10">
    <w:abstractNumId w:val="21"/>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9"/>
  </w:num>
  <w:num w:numId="33">
    <w:abstractNumId w:val="20"/>
  </w:num>
  <w:num w:numId="34">
    <w:abstractNumId w:val="13"/>
  </w:num>
  <w:num w:numId="35">
    <w:abstractNumId w:val="11"/>
  </w:num>
  <w:num w:numId="36">
    <w:abstractNumId w:val="15"/>
  </w:num>
  <w:num w:numId="37">
    <w:abstractNumId w:val="16"/>
  </w:num>
  <w:num w:numId="38">
    <w:abstractNumId w:val="18"/>
  </w:num>
  <w:num w:numId="39">
    <w:abstractNumId w:val="10"/>
  </w:num>
  <w:num w:numId="40">
    <w:abstractNumId w:val="4"/>
  </w:num>
  <w:num w:numId="41">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D602B"/>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A7C20"/>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52F8"/>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A6E"/>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4E80"/>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2384"/>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074"/>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8F7076"/>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18B2"/>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66B9E"/>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401E"/>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C43"/>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78DF"/>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elacomgrade1">
    <w:name w:val="Tabela com grade1"/>
    <w:basedOn w:val="Tabelanormal"/>
    <w:next w:val="Tabelacomgrade"/>
    <w:uiPriority w:val="39"/>
    <w:locked/>
    <w:rsid w:val="008F707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 w:id="207870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4F39"/>
    <w:rsid w:val="005F3E3E"/>
    <w:rsid w:val="006624E1"/>
    <w:rsid w:val="009A05A2"/>
    <w:rsid w:val="00D2706B"/>
    <w:rsid w:val="00DE4C4A"/>
    <w:rsid w:val="00E350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8F40D-22B9-4DAE-9AE6-69EDE9E10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Pages>
  <Words>467</Words>
  <Characters>2522</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2984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29</cp:revision>
  <cp:lastPrinted>2021-08-19T19:18:00Z</cp:lastPrinted>
  <dcterms:created xsi:type="dcterms:W3CDTF">2020-05-14T18:48:00Z</dcterms:created>
  <dcterms:modified xsi:type="dcterms:W3CDTF">2021-09-14T02:46:00Z</dcterms:modified>
</cp:coreProperties>
</file>